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DDA" w:rsidRPr="00BE40F7" w:rsidRDefault="002C5073" w:rsidP="002C5073">
      <w:pPr>
        <w:pStyle w:val="NoSpacing"/>
        <w:rPr>
          <w:rFonts w:ascii="Times New Roman" w:hAnsi="Times New Roman" w:cs="Times New Roman"/>
        </w:rPr>
      </w:pPr>
      <w:r w:rsidRPr="00BE40F7">
        <w:rPr>
          <w:rFonts w:ascii="Times New Roman" w:hAnsi="Times New Roman" w:cs="Times New Roman"/>
        </w:rPr>
        <w:t xml:space="preserve">July </w:t>
      </w:r>
      <w:r w:rsidR="006C093E">
        <w:rPr>
          <w:rFonts w:ascii="Times New Roman" w:hAnsi="Times New Roman" w:cs="Times New Roman"/>
        </w:rPr>
        <w:t>2014</w:t>
      </w:r>
      <w:r w:rsidRPr="00BE40F7">
        <w:rPr>
          <w:rFonts w:ascii="Times New Roman" w:hAnsi="Times New Roman" w:cs="Times New Roman"/>
        </w:rPr>
        <w:tab/>
      </w:r>
      <w:r w:rsidRPr="00BE40F7">
        <w:rPr>
          <w:rFonts w:ascii="Times New Roman" w:hAnsi="Times New Roman" w:cs="Times New Roman"/>
        </w:rPr>
        <w:tab/>
      </w:r>
      <w:r w:rsidRPr="00BE40F7">
        <w:rPr>
          <w:rFonts w:ascii="Times New Roman" w:hAnsi="Times New Roman" w:cs="Times New Roman"/>
        </w:rPr>
        <w:tab/>
      </w:r>
      <w:r w:rsidRPr="00BE40F7">
        <w:rPr>
          <w:rFonts w:ascii="Times New Roman" w:hAnsi="Times New Roman" w:cs="Times New Roman"/>
        </w:rPr>
        <w:tab/>
      </w:r>
      <w:r w:rsidRPr="00BE40F7">
        <w:rPr>
          <w:rFonts w:ascii="Times New Roman" w:hAnsi="Times New Roman" w:cs="Times New Roman"/>
        </w:rPr>
        <w:tab/>
      </w:r>
      <w:r w:rsidRPr="00BE40F7">
        <w:rPr>
          <w:rFonts w:ascii="Times New Roman" w:hAnsi="Times New Roman" w:cs="Times New Roman"/>
        </w:rPr>
        <w:tab/>
      </w:r>
      <w:r w:rsidRPr="00BE40F7">
        <w:rPr>
          <w:rFonts w:ascii="Times New Roman" w:hAnsi="Times New Roman" w:cs="Times New Roman"/>
        </w:rPr>
        <w:tab/>
        <w:t>Name ___________________________</w:t>
      </w:r>
    </w:p>
    <w:p w:rsidR="002C5073" w:rsidRDefault="00A41B73" w:rsidP="002C5073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Unit </w:t>
      </w:r>
      <w:r w:rsidR="00B64FBF">
        <w:rPr>
          <w:rFonts w:ascii="Times New Roman" w:hAnsi="Times New Roman" w:cs="Times New Roman"/>
          <w:b/>
          <w:sz w:val="32"/>
          <w:szCs w:val="32"/>
          <w:u w:val="single"/>
        </w:rPr>
        <w:t>4</w:t>
      </w:r>
      <w:r w:rsidR="002C5073" w:rsidRPr="00BE40F7">
        <w:rPr>
          <w:rFonts w:ascii="Times New Roman" w:hAnsi="Times New Roman" w:cs="Times New Roman"/>
          <w:b/>
          <w:sz w:val="32"/>
          <w:szCs w:val="32"/>
          <w:u w:val="single"/>
        </w:rPr>
        <w:t xml:space="preserve"> Test</w:t>
      </w:r>
    </w:p>
    <w:p w:rsidR="00B64FBF" w:rsidRPr="00BE40F7" w:rsidRDefault="00B64FBF" w:rsidP="002C5073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6"/>
        <w:gridCol w:w="1530"/>
      </w:tblGrid>
      <w:tr w:rsidR="002C5073" w:rsidRPr="00BE40F7" w:rsidTr="00BE40F7">
        <w:tc>
          <w:tcPr>
            <w:tcW w:w="8046" w:type="dxa"/>
          </w:tcPr>
          <w:p w:rsidR="002C5073" w:rsidRPr="00BE40F7" w:rsidRDefault="002C5073" w:rsidP="002C5073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BE40F7">
              <w:rPr>
                <w:rFonts w:ascii="Times New Roman" w:hAnsi="Times New Roman" w:cs="Times New Roman"/>
                <w:b/>
              </w:rPr>
              <w:t>Expectation</w:t>
            </w:r>
          </w:p>
        </w:tc>
        <w:tc>
          <w:tcPr>
            <w:tcW w:w="1530" w:type="dxa"/>
          </w:tcPr>
          <w:p w:rsidR="002C5073" w:rsidRPr="00BE40F7" w:rsidRDefault="002C5073" w:rsidP="002C5073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BE40F7">
              <w:rPr>
                <w:rFonts w:ascii="Times New Roman" w:hAnsi="Times New Roman" w:cs="Times New Roman"/>
                <w:b/>
              </w:rPr>
              <w:t>Level</w:t>
            </w:r>
          </w:p>
        </w:tc>
      </w:tr>
      <w:tr w:rsidR="002B6EF6" w:rsidRPr="00BE40F7" w:rsidTr="00BE40F7">
        <w:tc>
          <w:tcPr>
            <w:tcW w:w="8046" w:type="dxa"/>
          </w:tcPr>
          <w:p w:rsidR="002B6EF6" w:rsidRPr="002B6EF6" w:rsidRDefault="002B6EF6" w:rsidP="002B6EF6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  <w:lang w:val="en-CA" w:eastAsia="en-US"/>
              </w:rPr>
            </w:pPr>
            <w:r w:rsidRPr="002B6EF6">
              <w:rPr>
                <w:rFonts w:asciiTheme="minorHAnsi" w:eastAsiaTheme="minorHAnsi" w:hAnsiTheme="minorHAnsi" w:cs="Palatino-Roman"/>
                <w:sz w:val="22"/>
                <w:szCs w:val="22"/>
                <w:lang w:val="en-CA" w:eastAsia="en-US"/>
              </w:rPr>
              <w:t xml:space="preserve">E1 - </w:t>
            </w:r>
            <w:r w:rsidRPr="002B6EF6">
              <w:rPr>
                <w:rFonts w:asciiTheme="minorHAnsi" w:eastAsiaTheme="minorHAnsi" w:hAnsiTheme="minorHAnsi" w:cs="Palatino-Roman"/>
                <w:sz w:val="22"/>
                <w:szCs w:val="22"/>
                <w:lang w:val="en-CA" w:eastAsia="en-US"/>
              </w:rPr>
              <w:t>analyse technologies that use the wave nature of light, and assess their impact on society and</w:t>
            </w:r>
            <w:r w:rsidRPr="002B6EF6">
              <w:rPr>
                <w:rFonts w:asciiTheme="minorHAnsi" w:eastAsiaTheme="minorHAnsi" w:hAnsiTheme="minorHAnsi" w:cs="Palatino-Roman"/>
                <w:sz w:val="22"/>
                <w:szCs w:val="22"/>
                <w:lang w:val="en-CA" w:eastAsia="en-US"/>
              </w:rPr>
              <w:t xml:space="preserve"> </w:t>
            </w:r>
            <w:r w:rsidRPr="002B6EF6">
              <w:rPr>
                <w:rFonts w:asciiTheme="minorHAnsi" w:eastAsiaTheme="minorHAnsi" w:hAnsiTheme="minorHAnsi" w:cs="Palatino-Roman"/>
                <w:sz w:val="22"/>
                <w:szCs w:val="22"/>
                <w:lang w:val="en-CA" w:eastAsia="en-US"/>
              </w:rPr>
              <w:t>the environment;</w:t>
            </w:r>
          </w:p>
        </w:tc>
        <w:tc>
          <w:tcPr>
            <w:tcW w:w="1530" w:type="dxa"/>
          </w:tcPr>
          <w:p w:rsidR="002B6EF6" w:rsidRDefault="002B6EF6" w:rsidP="002C50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C5073" w:rsidRPr="00BE40F7" w:rsidTr="00BE40F7">
        <w:tc>
          <w:tcPr>
            <w:tcW w:w="8046" w:type="dxa"/>
          </w:tcPr>
          <w:p w:rsidR="002C5073" w:rsidRPr="002B6EF6" w:rsidRDefault="005B1440" w:rsidP="005B1440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  <w:lang w:val="en-CA" w:eastAsia="en-US"/>
              </w:rPr>
            </w:pPr>
            <w:r w:rsidRPr="002B6EF6">
              <w:rPr>
                <w:rFonts w:asciiTheme="minorHAnsi" w:eastAsiaTheme="minorHAnsi" w:hAnsiTheme="minorHAnsi"/>
                <w:sz w:val="22"/>
                <w:szCs w:val="22"/>
                <w:lang w:val="en-CA" w:eastAsia="en-US"/>
              </w:rPr>
              <w:t>E2 - investigate, in qualitative and quantitative terms, the properties of waves and light, and solve related problems</w:t>
            </w:r>
          </w:p>
        </w:tc>
        <w:tc>
          <w:tcPr>
            <w:tcW w:w="1530" w:type="dxa"/>
          </w:tcPr>
          <w:p w:rsidR="002C5073" w:rsidRDefault="002C5073" w:rsidP="002C5073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E40F7" w:rsidRPr="00BE40F7" w:rsidRDefault="00BE40F7" w:rsidP="002C50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C5073" w:rsidRPr="00BE40F7" w:rsidTr="00BE40F7">
        <w:tc>
          <w:tcPr>
            <w:tcW w:w="8046" w:type="dxa"/>
          </w:tcPr>
          <w:p w:rsidR="002C5073" w:rsidRPr="002B6EF6" w:rsidRDefault="005B1440" w:rsidP="005B1440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2B6EF6">
              <w:rPr>
                <w:rFonts w:asciiTheme="minorHAnsi" w:eastAsiaTheme="minorHAnsi" w:hAnsiTheme="minorHAnsi"/>
                <w:sz w:val="22"/>
                <w:szCs w:val="22"/>
                <w:lang w:val="en-CA" w:eastAsia="en-US"/>
              </w:rPr>
              <w:t>E3 - demonstrate an understanding of the properties of waves and light in relation to diffraction, refraction, interference, and polarization.</w:t>
            </w:r>
          </w:p>
        </w:tc>
        <w:tc>
          <w:tcPr>
            <w:tcW w:w="1530" w:type="dxa"/>
          </w:tcPr>
          <w:p w:rsidR="002C5073" w:rsidRDefault="002C5073" w:rsidP="002C5073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E40F7" w:rsidRPr="00BE40F7" w:rsidRDefault="00BE40F7" w:rsidP="002C50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A41B73" w:rsidRPr="00BE40F7" w:rsidRDefault="00A41B73" w:rsidP="002C5073">
      <w:pPr>
        <w:autoSpaceDE w:val="0"/>
        <w:snapToGrid w:val="0"/>
        <w:rPr>
          <w:sz w:val="24"/>
          <w:szCs w:val="24"/>
        </w:rPr>
      </w:pPr>
    </w:p>
    <w:p w:rsidR="002B6EF6" w:rsidRPr="005D45C3" w:rsidRDefault="002B6EF6" w:rsidP="002C5073">
      <w:pPr>
        <w:pStyle w:val="NoSpacing"/>
        <w:rPr>
          <w:rFonts w:cs="Times New Roman"/>
          <w:b/>
          <w:sz w:val="28"/>
          <w:szCs w:val="28"/>
          <w:u w:val="single"/>
        </w:rPr>
      </w:pPr>
      <w:r w:rsidRPr="005D45C3">
        <w:rPr>
          <w:rFonts w:cs="Times New Roman"/>
          <w:b/>
          <w:sz w:val="28"/>
          <w:szCs w:val="28"/>
          <w:u w:val="single"/>
        </w:rPr>
        <w:t>Expectation E1</w:t>
      </w:r>
    </w:p>
    <w:p w:rsidR="00D85B32" w:rsidRDefault="00D85B32" w:rsidP="002C5073">
      <w:pPr>
        <w:pStyle w:val="NoSpacing"/>
        <w:rPr>
          <w:rFonts w:cs="Times New Roman"/>
          <w:b/>
        </w:rPr>
      </w:pPr>
    </w:p>
    <w:p w:rsidR="002B6EF6" w:rsidRDefault="00D85B32" w:rsidP="002C5073">
      <w:pPr>
        <w:pStyle w:val="NoSpacing"/>
        <w:rPr>
          <w:rFonts w:cs="Times New Roman"/>
          <w:b/>
        </w:rPr>
      </w:pPr>
      <w:r>
        <w:rPr>
          <w:rFonts w:cs="Times New Roman"/>
          <w:b/>
        </w:rPr>
        <w:t>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843"/>
        <w:gridCol w:w="1984"/>
        <w:gridCol w:w="2127"/>
        <w:gridCol w:w="2238"/>
      </w:tblGrid>
      <w:tr w:rsidR="008C5C0C" w:rsidTr="00EC788D">
        <w:trPr>
          <w:trHeight w:val="246"/>
        </w:trPr>
        <w:tc>
          <w:tcPr>
            <w:tcW w:w="1384" w:type="dxa"/>
          </w:tcPr>
          <w:p w:rsidR="008C5C0C" w:rsidRPr="008C5C0C" w:rsidRDefault="008C5C0C" w:rsidP="009C2AB4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C5C0C" w:rsidRPr="008C5C0C" w:rsidRDefault="008C5C0C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Level 1</w:t>
            </w:r>
          </w:p>
        </w:tc>
        <w:tc>
          <w:tcPr>
            <w:tcW w:w="1984" w:type="dxa"/>
          </w:tcPr>
          <w:p w:rsidR="008C5C0C" w:rsidRPr="008C5C0C" w:rsidRDefault="008C5C0C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Level 2</w:t>
            </w:r>
          </w:p>
        </w:tc>
        <w:tc>
          <w:tcPr>
            <w:tcW w:w="2127" w:type="dxa"/>
          </w:tcPr>
          <w:p w:rsidR="008C5C0C" w:rsidRPr="008C5C0C" w:rsidRDefault="008C5C0C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Level 3</w:t>
            </w:r>
          </w:p>
        </w:tc>
        <w:tc>
          <w:tcPr>
            <w:tcW w:w="2238" w:type="dxa"/>
          </w:tcPr>
          <w:p w:rsidR="008C5C0C" w:rsidRPr="008C5C0C" w:rsidRDefault="008C5C0C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Level 4</w:t>
            </w:r>
          </w:p>
        </w:tc>
      </w:tr>
      <w:tr w:rsidR="00D97068" w:rsidTr="00EC788D">
        <w:trPr>
          <w:trHeight w:val="754"/>
        </w:trPr>
        <w:tc>
          <w:tcPr>
            <w:tcW w:w="1384" w:type="dxa"/>
          </w:tcPr>
          <w:p w:rsidR="00D97068" w:rsidRPr="008C5C0C" w:rsidRDefault="00D97068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Language</w:t>
            </w:r>
          </w:p>
        </w:tc>
        <w:tc>
          <w:tcPr>
            <w:tcW w:w="1843" w:type="dxa"/>
          </w:tcPr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uses conventions,</w:t>
            </w:r>
          </w:p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vocabulary, and</w:t>
            </w:r>
          </w:p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terminology of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the discipline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limited</w:t>
            </w:r>
          </w:p>
          <w:p w:rsidR="00D97068" w:rsidRPr="00D97068" w:rsidRDefault="00D97068" w:rsidP="009C2AB4">
            <w:pPr>
              <w:pStyle w:val="NoSpacing"/>
              <w:rPr>
                <w:sz w:val="18"/>
                <w:szCs w:val="18"/>
              </w:rPr>
            </w:pPr>
            <w:r w:rsidRPr="00D97068">
              <w:rPr>
                <w:rFonts w:cs="MyriadMM"/>
                <w:sz w:val="18"/>
                <w:szCs w:val="18"/>
              </w:rPr>
              <w:t>effectiveness</w:t>
            </w:r>
          </w:p>
        </w:tc>
        <w:tc>
          <w:tcPr>
            <w:tcW w:w="1984" w:type="dxa"/>
          </w:tcPr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uses conventions,</w:t>
            </w:r>
          </w:p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vocabulary, and</w:t>
            </w:r>
          </w:p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terminology of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the discipline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some</w:t>
            </w:r>
          </w:p>
          <w:p w:rsidR="00D97068" w:rsidRPr="00D97068" w:rsidRDefault="00D97068" w:rsidP="009C2AB4">
            <w:pPr>
              <w:pStyle w:val="NoSpacing"/>
              <w:rPr>
                <w:sz w:val="18"/>
                <w:szCs w:val="18"/>
              </w:rPr>
            </w:pPr>
            <w:r w:rsidRPr="00D97068">
              <w:rPr>
                <w:rFonts w:cs="MyriadMM"/>
                <w:sz w:val="18"/>
                <w:szCs w:val="18"/>
              </w:rPr>
              <w:t>effectiveness</w:t>
            </w:r>
          </w:p>
        </w:tc>
        <w:tc>
          <w:tcPr>
            <w:tcW w:w="2127" w:type="dxa"/>
          </w:tcPr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uses conventions,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vocabulary, and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t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erminology of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the discipline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considerable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  <w:tc>
          <w:tcPr>
            <w:tcW w:w="2238" w:type="dxa"/>
          </w:tcPr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uses conventions,</w:t>
            </w:r>
          </w:p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vocabulary, and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terminology of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the discipline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a high</w:t>
            </w:r>
          </w:p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degree of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</w:tr>
      <w:tr w:rsidR="008C5C0C" w:rsidTr="00EC788D">
        <w:trPr>
          <w:trHeight w:val="942"/>
        </w:trPr>
        <w:tc>
          <w:tcPr>
            <w:tcW w:w="1384" w:type="dxa"/>
          </w:tcPr>
          <w:p w:rsidR="008C5C0C" w:rsidRPr="008C5C0C" w:rsidRDefault="008C5C0C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Explanation of Topic</w:t>
            </w:r>
          </w:p>
        </w:tc>
        <w:tc>
          <w:tcPr>
            <w:tcW w:w="1843" w:type="dxa"/>
          </w:tcPr>
          <w:p w:rsidR="008C5C0C" w:rsidRPr="008C5C0C" w:rsidRDefault="008C5C0C" w:rsidP="009C2AB4">
            <w:pPr>
              <w:pStyle w:val="NoSpacing"/>
              <w:rPr>
                <w:sz w:val="18"/>
                <w:szCs w:val="18"/>
              </w:rPr>
            </w:pPr>
            <w:r w:rsidRPr="008C5C0C">
              <w:rPr>
                <w:sz w:val="18"/>
                <w:szCs w:val="18"/>
              </w:rPr>
              <w:t>Student indicates a limited understanding of their topic</w:t>
            </w:r>
          </w:p>
        </w:tc>
        <w:tc>
          <w:tcPr>
            <w:tcW w:w="1984" w:type="dxa"/>
          </w:tcPr>
          <w:p w:rsidR="008C5C0C" w:rsidRPr="008C5C0C" w:rsidRDefault="008C5C0C" w:rsidP="009C2AB4">
            <w:pPr>
              <w:pStyle w:val="NoSpacing"/>
              <w:rPr>
                <w:sz w:val="18"/>
                <w:szCs w:val="18"/>
              </w:rPr>
            </w:pPr>
            <w:r w:rsidRPr="008C5C0C">
              <w:rPr>
                <w:sz w:val="18"/>
                <w:szCs w:val="18"/>
              </w:rPr>
              <w:t>Student indicates a basic understanding of their topic, with some errors or omissions</w:t>
            </w:r>
          </w:p>
        </w:tc>
        <w:tc>
          <w:tcPr>
            <w:tcW w:w="2127" w:type="dxa"/>
          </w:tcPr>
          <w:p w:rsidR="008C5C0C" w:rsidRPr="008C5C0C" w:rsidRDefault="008C5C0C" w:rsidP="009C2AB4">
            <w:pPr>
              <w:pStyle w:val="NoSpacing"/>
              <w:rPr>
                <w:sz w:val="18"/>
                <w:szCs w:val="18"/>
              </w:rPr>
            </w:pPr>
            <w:r w:rsidRPr="008C5C0C">
              <w:rPr>
                <w:sz w:val="18"/>
                <w:szCs w:val="18"/>
              </w:rPr>
              <w:t>Student indicates a clear understanding of their topic</w:t>
            </w:r>
          </w:p>
        </w:tc>
        <w:tc>
          <w:tcPr>
            <w:tcW w:w="2238" w:type="dxa"/>
          </w:tcPr>
          <w:p w:rsidR="008C5C0C" w:rsidRPr="008C5C0C" w:rsidRDefault="008C5C0C" w:rsidP="009C2AB4">
            <w:pPr>
              <w:pStyle w:val="NoSpacing"/>
              <w:rPr>
                <w:sz w:val="18"/>
                <w:szCs w:val="18"/>
              </w:rPr>
            </w:pPr>
            <w:r w:rsidRPr="008C5C0C">
              <w:rPr>
                <w:sz w:val="18"/>
                <w:szCs w:val="18"/>
              </w:rPr>
              <w:t>Student indicates an insightful understanding of their topic and includes limitations and constraints</w:t>
            </w:r>
          </w:p>
        </w:tc>
      </w:tr>
      <w:tr w:rsidR="008C5C0C" w:rsidTr="00EC788D">
        <w:trPr>
          <w:trHeight w:val="580"/>
        </w:trPr>
        <w:tc>
          <w:tcPr>
            <w:tcW w:w="1384" w:type="dxa"/>
          </w:tcPr>
          <w:p w:rsidR="008C5C0C" w:rsidRPr="008C5C0C" w:rsidRDefault="00D85B32" w:rsidP="009C2AB4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Makes connections</w:t>
            </w:r>
          </w:p>
        </w:tc>
        <w:tc>
          <w:tcPr>
            <w:tcW w:w="1843" w:type="dxa"/>
          </w:tcPr>
          <w:p w:rsidR="00D85B32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M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akes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connections</w:t>
            </w:r>
          </w:p>
          <w:p w:rsidR="00D85B32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between science,</w:t>
            </w:r>
          </w:p>
          <w:p w:rsidR="00D85B32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technology,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society, and the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environment</w:t>
            </w:r>
          </w:p>
          <w:p w:rsidR="008C5C0C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limited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  <w:tc>
          <w:tcPr>
            <w:tcW w:w="1984" w:type="dxa"/>
          </w:tcPr>
          <w:p w:rsidR="00D85B32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M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akes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connections</w:t>
            </w:r>
          </w:p>
          <w:p w:rsidR="00D85B32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between science,</w:t>
            </w:r>
          </w:p>
          <w:p w:rsidR="008C5C0C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technology,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society, and the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environment with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some effectiveness</w:t>
            </w:r>
          </w:p>
        </w:tc>
        <w:tc>
          <w:tcPr>
            <w:tcW w:w="2127" w:type="dxa"/>
          </w:tcPr>
          <w:p w:rsidR="00D85B32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M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akes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connections</w:t>
            </w:r>
          </w:p>
          <w:p w:rsidR="00D85B32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between science,</w:t>
            </w:r>
          </w:p>
          <w:p w:rsidR="00D85B32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technology,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society, and the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environment</w:t>
            </w:r>
          </w:p>
          <w:p w:rsidR="00D85B32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considerable</w:t>
            </w:r>
          </w:p>
          <w:p w:rsidR="008C5C0C" w:rsidRPr="00D85B32" w:rsidRDefault="00D85B32" w:rsidP="00D85B32">
            <w:pPr>
              <w:pStyle w:val="NoSpacing"/>
              <w:rPr>
                <w:sz w:val="18"/>
                <w:szCs w:val="18"/>
              </w:rPr>
            </w:pPr>
            <w:r w:rsidRPr="00D85B32">
              <w:rPr>
                <w:rFonts w:cs="MyriadMM"/>
                <w:sz w:val="18"/>
                <w:szCs w:val="18"/>
              </w:rPr>
              <w:t>effectiveness</w:t>
            </w:r>
          </w:p>
        </w:tc>
        <w:tc>
          <w:tcPr>
            <w:tcW w:w="2238" w:type="dxa"/>
          </w:tcPr>
          <w:p w:rsidR="00D85B32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M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akes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connections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between science,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technology,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society, and the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environment with</w:t>
            </w:r>
          </w:p>
          <w:p w:rsidR="008C5C0C" w:rsidRPr="00D85B32" w:rsidRDefault="00D85B32" w:rsidP="00D85B32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a high degree of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85B32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</w:tr>
      <w:tr w:rsidR="00D97068" w:rsidTr="00EC788D">
        <w:trPr>
          <w:trHeight w:val="580"/>
        </w:trPr>
        <w:tc>
          <w:tcPr>
            <w:tcW w:w="1384" w:type="dxa"/>
          </w:tcPr>
          <w:p w:rsidR="00D97068" w:rsidRPr="00D97068" w:rsidRDefault="00D97068" w:rsidP="009C2AB4">
            <w:pPr>
              <w:pStyle w:val="NoSpacing"/>
              <w:rPr>
                <w:b/>
                <w:sz w:val="18"/>
                <w:szCs w:val="18"/>
              </w:rPr>
            </w:pPr>
            <w:r w:rsidRPr="00D97068">
              <w:rPr>
                <w:b/>
                <w:sz w:val="18"/>
                <w:szCs w:val="18"/>
              </w:rPr>
              <w:t>Proposes actions to deal with problems</w:t>
            </w:r>
          </w:p>
        </w:tc>
        <w:tc>
          <w:tcPr>
            <w:tcW w:w="1843" w:type="dxa"/>
          </w:tcPr>
          <w:p w:rsidR="00D97068" w:rsidRPr="00D97068" w:rsidRDefault="00D97068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proposes courses</w:t>
            </w:r>
            <w:r w:rsid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of practical</w:t>
            </w:r>
            <w:r w:rsid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action of limited</w:t>
            </w:r>
            <w:r w:rsid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  <w:tc>
          <w:tcPr>
            <w:tcW w:w="1984" w:type="dxa"/>
          </w:tcPr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proposes courses</w:t>
            </w:r>
            <w:r w:rsid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of practical</w:t>
            </w:r>
            <w:r w:rsid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action of some</w:t>
            </w:r>
          </w:p>
          <w:p w:rsidR="00D97068" w:rsidRPr="00D97068" w:rsidRDefault="00D97068" w:rsidP="009C2AB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  <w:tc>
          <w:tcPr>
            <w:tcW w:w="2127" w:type="dxa"/>
          </w:tcPr>
          <w:p w:rsidR="00D97068" w:rsidRPr="00D97068" w:rsidRDefault="00D97068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proposes courses</w:t>
            </w:r>
            <w:r w:rsid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of practical action</w:t>
            </w:r>
            <w:r w:rsid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of considerable</w:t>
            </w:r>
            <w:r w:rsid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e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ffectiveness</w:t>
            </w:r>
          </w:p>
        </w:tc>
        <w:tc>
          <w:tcPr>
            <w:tcW w:w="2238" w:type="dxa"/>
          </w:tcPr>
          <w:p w:rsidR="00D97068" w:rsidRPr="00D97068" w:rsidRDefault="00D97068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proposes highly</w:t>
            </w:r>
            <w:r w:rsid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 courses</w:t>
            </w:r>
            <w:r w:rsid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of practical action</w:t>
            </w:r>
          </w:p>
        </w:tc>
      </w:tr>
    </w:tbl>
    <w:p w:rsidR="000D0E4F" w:rsidRDefault="000D0E4F" w:rsidP="002C5073">
      <w:pPr>
        <w:pStyle w:val="NoSpacing"/>
        <w:rPr>
          <w:rFonts w:cs="Times New Roman"/>
          <w:b/>
        </w:rPr>
      </w:pPr>
    </w:p>
    <w:p w:rsidR="002B6EF6" w:rsidRPr="000D0E4F" w:rsidRDefault="002B6EF6" w:rsidP="002C5073">
      <w:pPr>
        <w:pStyle w:val="NoSpacing"/>
        <w:rPr>
          <w:rFonts w:cs="Times New Roman"/>
          <w:b/>
        </w:rPr>
      </w:pPr>
      <w:r w:rsidRPr="000D0E4F">
        <w:rPr>
          <w:rFonts w:cs="Times New Roman"/>
          <w:b/>
        </w:rPr>
        <w:t xml:space="preserve">Choose 1 of the following to explain fully. </w:t>
      </w:r>
    </w:p>
    <w:p w:rsidR="002B6EF6" w:rsidRPr="000D0E4F" w:rsidRDefault="002B6EF6" w:rsidP="000D0E4F">
      <w:pPr>
        <w:pStyle w:val="ListParagraph"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Theme="minorHAnsi" w:eastAsiaTheme="minorHAnsi" w:hAnsiTheme="minorHAnsi" w:cs="Palatino-Roman"/>
          <w:sz w:val="22"/>
          <w:szCs w:val="22"/>
          <w:lang w:val="en-CA" w:eastAsia="en-US"/>
        </w:rPr>
      </w:pP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How has holographic technology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made it more difficult to counterfeit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Canadian currency? </w:t>
      </w:r>
    </w:p>
    <w:p w:rsidR="002B6EF6" w:rsidRPr="000D0E4F" w:rsidRDefault="002B6EF6" w:rsidP="000D0E4F">
      <w:pPr>
        <w:pStyle w:val="ListParagraph"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Theme="minorHAnsi" w:eastAsiaTheme="minorHAnsi" w:hAnsiTheme="minorHAnsi" w:cs="Palatino-Roman"/>
          <w:sz w:val="22"/>
          <w:szCs w:val="22"/>
          <w:lang w:val="en-CA" w:eastAsia="en-US"/>
        </w:rPr>
      </w:pP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In what ways does the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use of lasers in surgery improve surgical techniques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and recovery time? </w:t>
      </w:r>
    </w:p>
    <w:p w:rsidR="002B6EF6" w:rsidRPr="000D0E4F" w:rsidRDefault="002B6EF6" w:rsidP="000D0E4F">
      <w:pPr>
        <w:pStyle w:val="ListParagraph"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In what ways can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posting magazines or newsletters on the Internet,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rather than printing and distributing them,</w:t>
      </w:r>
      <w:r w:rsidR="000D0E4F"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benefit the environment?</w:t>
      </w:r>
    </w:p>
    <w:p w:rsidR="002B6EF6" w:rsidRDefault="002B6EF6" w:rsidP="002C5073">
      <w:pPr>
        <w:pStyle w:val="NoSpacing"/>
        <w:rPr>
          <w:rFonts w:cs="Times New Roman"/>
          <w:b/>
        </w:rPr>
      </w:pPr>
    </w:p>
    <w:p w:rsidR="000D0E4F" w:rsidRPr="000D0E4F" w:rsidRDefault="000D0E4F" w:rsidP="000D0E4F">
      <w:pPr>
        <w:pStyle w:val="NoSpacing"/>
        <w:rPr>
          <w:rFonts w:cs="Times New Roman"/>
          <w:b/>
        </w:rPr>
      </w:pPr>
      <w:r w:rsidRPr="000D0E4F">
        <w:rPr>
          <w:rFonts w:cs="Times New Roman"/>
          <w:b/>
        </w:rPr>
        <w:t xml:space="preserve">Choose 1 of the following to explain fully. </w:t>
      </w:r>
    </w:p>
    <w:p w:rsidR="000D0E4F" w:rsidRPr="000D0E4F" w:rsidRDefault="000D0E4F" w:rsidP="000D0E4F">
      <w:pPr>
        <w:pStyle w:val="ListParagraph"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Theme="minorHAnsi" w:eastAsiaTheme="minorHAnsi" w:hAnsiTheme="minorHAnsi" w:cs="Palatino-Roman"/>
          <w:sz w:val="22"/>
          <w:szCs w:val="22"/>
          <w:lang w:val="en-CA" w:eastAsia="en-US"/>
        </w:rPr>
      </w:pP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How do geologists use the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wave nature of light to find mineral deposits?</w:t>
      </w:r>
    </w:p>
    <w:p w:rsidR="000D0E4F" w:rsidRPr="000D0E4F" w:rsidRDefault="000D0E4F" w:rsidP="000D0E4F">
      <w:pPr>
        <w:pStyle w:val="ListParagraph"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Theme="minorHAnsi" w:eastAsiaTheme="minorHAnsi" w:hAnsiTheme="minorHAnsi" w:cs="Palatino-Roman"/>
          <w:sz w:val="22"/>
          <w:szCs w:val="22"/>
          <w:lang w:val="en-CA" w:eastAsia="en-US"/>
        </w:rPr>
      </w:pP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How do surface </w:t>
      </w:r>
      <w:proofErr w:type="spellStart"/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plasmon</w:t>
      </w:r>
      <w:proofErr w:type="spellEnd"/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proofErr w:type="spellStart"/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polaritons</w:t>
      </w:r>
      <w:proofErr w:type="spellEnd"/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(SPPs)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make use of the wave nature of light? What are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some of the applications of SPPs? </w:t>
      </w:r>
    </w:p>
    <w:p w:rsidR="002B6EF6" w:rsidRPr="000D0E4F" w:rsidRDefault="000D0E4F" w:rsidP="000D0E4F">
      <w:pPr>
        <w:pStyle w:val="ListParagraph"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D85B32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How does the</w:t>
      </w:r>
      <w:r w:rsidRPr="00D85B32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D85B32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global positioning system (GPS) use the wave</w:t>
      </w:r>
      <w:r w:rsidRPr="00D85B32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D85B32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nature of light? What are its applications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? What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 xml:space="preserve"> </w:t>
      </w:r>
      <w:r w:rsidRPr="000D0E4F">
        <w:rPr>
          <w:rFonts w:asciiTheme="minorHAnsi" w:eastAsiaTheme="minorHAnsi" w:hAnsiTheme="minorHAnsi" w:cs="Palatino-Roman"/>
          <w:sz w:val="22"/>
          <w:szCs w:val="22"/>
          <w:lang w:val="en-CA" w:eastAsia="en-US"/>
        </w:rPr>
        <w:t>are its shortcomings?</w:t>
      </w:r>
    </w:p>
    <w:p w:rsidR="000D0E4F" w:rsidRDefault="000D0E4F" w:rsidP="002C5073">
      <w:pPr>
        <w:pStyle w:val="NoSpacing"/>
        <w:rPr>
          <w:rFonts w:cs="Times New Roman"/>
          <w:b/>
        </w:rPr>
      </w:pPr>
    </w:p>
    <w:p w:rsidR="00D97068" w:rsidRDefault="00D97068" w:rsidP="002C5073">
      <w:pPr>
        <w:pStyle w:val="NoSpacing"/>
        <w:rPr>
          <w:rFonts w:cs="Times New Roman"/>
          <w:b/>
        </w:rPr>
      </w:pPr>
    </w:p>
    <w:p w:rsidR="00D97068" w:rsidRDefault="00D97068" w:rsidP="002C5073">
      <w:pPr>
        <w:pStyle w:val="NoSpacing"/>
        <w:rPr>
          <w:rFonts w:cs="Times New Roman"/>
          <w:b/>
        </w:rPr>
      </w:pPr>
    </w:p>
    <w:p w:rsidR="005D45C3" w:rsidRDefault="005D45C3" w:rsidP="002C5073">
      <w:pPr>
        <w:pStyle w:val="NoSpacing"/>
        <w:rPr>
          <w:rFonts w:cs="Times New Roman"/>
          <w:b/>
        </w:rPr>
      </w:pPr>
    </w:p>
    <w:p w:rsidR="00EC788D" w:rsidRDefault="00EC788D" w:rsidP="002C5073">
      <w:pPr>
        <w:pStyle w:val="NoSpacing"/>
        <w:rPr>
          <w:rFonts w:cs="Times New Roman"/>
          <w:b/>
        </w:rPr>
      </w:pPr>
    </w:p>
    <w:p w:rsidR="002B6EF6" w:rsidRPr="005D45C3" w:rsidRDefault="005E1832" w:rsidP="002B6EF6">
      <w:pPr>
        <w:pStyle w:val="NoSpacing"/>
        <w:rPr>
          <w:rFonts w:cs="Times New Roman"/>
          <w:b/>
          <w:sz w:val="28"/>
          <w:szCs w:val="28"/>
          <w:u w:val="single"/>
        </w:rPr>
      </w:pPr>
      <w:r w:rsidRPr="005D45C3">
        <w:rPr>
          <w:rFonts w:cs="Times New Roman"/>
          <w:b/>
          <w:sz w:val="28"/>
          <w:szCs w:val="28"/>
          <w:u w:val="single"/>
        </w:rPr>
        <w:lastRenderedPageBreak/>
        <w:t>Expectation E3</w:t>
      </w:r>
    </w:p>
    <w:p w:rsidR="0055621C" w:rsidRDefault="0055621C" w:rsidP="002C5073">
      <w:pPr>
        <w:pStyle w:val="NoSpacing"/>
        <w:rPr>
          <w:rFonts w:ascii="Times New Roman" w:hAnsi="Times New Roman" w:cs="Times New Roman"/>
          <w:b/>
        </w:rPr>
      </w:pPr>
    </w:p>
    <w:p w:rsidR="002B6EF6" w:rsidRDefault="00BE40F7" w:rsidP="002C5073">
      <w:pPr>
        <w:pStyle w:val="NoSpacing"/>
        <w:rPr>
          <w:rFonts w:ascii="Times New Roman" w:hAnsi="Times New Roman" w:cs="Times New Roman"/>
          <w:b/>
        </w:rPr>
      </w:pPr>
      <w:r w:rsidRPr="001E284C">
        <w:rPr>
          <w:rFonts w:ascii="Times New Roman" w:hAnsi="Times New Roman" w:cs="Times New Roman"/>
          <w:b/>
        </w:rPr>
        <w:t>SHORT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843"/>
        <w:gridCol w:w="1984"/>
        <w:gridCol w:w="2127"/>
        <w:gridCol w:w="2238"/>
      </w:tblGrid>
      <w:tr w:rsidR="00D97068" w:rsidTr="00EC788D">
        <w:trPr>
          <w:trHeight w:val="246"/>
        </w:trPr>
        <w:tc>
          <w:tcPr>
            <w:tcW w:w="1384" w:type="dxa"/>
          </w:tcPr>
          <w:p w:rsidR="00D97068" w:rsidRPr="008C5C0C" w:rsidRDefault="00D97068" w:rsidP="009C2AB4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D97068" w:rsidRPr="008C5C0C" w:rsidRDefault="00D97068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Level 1</w:t>
            </w:r>
          </w:p>
        </w:tc>
        <w:tc>
          <w:tcPr>
            <w:tcW w:w="1984" w:type="dxa"/>
          </w:tcPr>
          <w:p w:rsidR="00D97068" w:rsidRPr="008C5C0C" w:rsidRDefault="00D97068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Level 2</w:t>
            </w:r>
          </w:p>
        </w:tc>
        <w:tc>
          <w:tcPr>
            <w:tcW w:w="2127" w:type="dxa"/>
          </w:tcPr>
          <w:p w:rsidR="00D97068" w:rsidRPr="008C5C0C" w:rsidRDefault="00D97068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Level 3</w:t>
            </w:r>
          </w:p>
        </w:tc>
        <w:tc>
          <w:tcPr>
            <w:tcW w:w="2238" w:type="dxa"/>
          </w:tcPr>
          <w:p w:rsidR="00D97068" w:rsidRPr="008C5C0C" w:rsidRDefault="00D97068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Level 4</w:t>
            </w:r>
          </w:p>
        </w:tc>
      </w:tr>
      <w:tr w:rsidR="00D97068" w:rsidTr="00EC788D">
        <w:trPr>
          <w:trHeight w:val="754"/>
        </w:trPr>
        <w:tc>
          <w:tcPr>
            <w:tcW w:w="1384" w:type="dxa"/>
          </w:tcPr>
          <w:p w:rsidR="00D97068" w:rsidRPr="008C5C0C" w:rsidRDefault="00D97068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Language</w:t>
            </w:r>
          </w:p>
        </w:tc>
        <w:tc>
          <w:tcPr>
            <w:tcW w:w="1843" w:type="dxa"/>
          </w:tcPr>
          <w:p w:rsidR="00D97068" w:rsidRPr="00D97068" w:rsidRDefault="00D97068" w:rsidP="00D970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uses conventions,</w:t>
            </w:r>
          </w:p>
          <w:p w:rsidR="00D97068" w:rsidRPr="00D97068" w:rsidRDefault="00D97068" w:rsidP="00D970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vocabulary, and</w:t>
            </w:r>
          </w:p>
          <w:p w:rsidR="00D97068" w:rsidRPr="00D97068" w:rsidRDefault="00D97068" w:rsidP="00D970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terminology of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the discipline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limited</w:t>
            </w:r>
          </w:p>
          <w:p w:rsidR="00D97068" w:rsidRPr="00D97068" w:rsidRDefault="00D97068" w:rsidP="00D97068">
            <w:pPr>
              <w:pStyle w:val="NoSpacing"/>
              <w:rPr>
                <w:sz w:val="18"/>
                <w:szCs w:val="18"/>
              </w:rPr>
            </w:pPr>
            <w:r w:rsidRPr="00D97068">
              <w:rPr>
                <w:rFonts w:cs="MyriadMM"/>
                <w:sz w:val="18"/>
                <w:szCs w:val="18"/>
              </w:rPr>
              <w:t>effectiveness</w:t>
            </w:r>
          </w:p>
        </w:tc>
        <w:tc>
          <w:tcPr>
            <w:tcW w:w="1984" w:type="dxa"/>
          </w:tcPr>
          <w:p w:rsidR="00D97068" w:rsidRPr="00D97068" w:rsidRDefault="00D97068" w:rsidP="00D970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uses conventions,</w:t>
            </w:r>
          </w:p>
          <w:p w:rsidR="00D97068" w:rsidRPr="00D97068" w:rsidRDefault="00D97068" w:rsidP="00D970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vocabulary, and</w:t>
            </w:r>
          </w:p>
          <w:p w:rsidR="00D97068" w:rsidRPr="00D97068" w:rsidRDefault="00D97068" w:rsidP="00D970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terminology of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the discipline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some</w:t>
            </w:r>
          </w:p>
          <w:p w:rsidR="00D97068" w:rsidRPr="00D97068" w:rsidRDefault="00D97068" w:rsidP="00D97068">
            <w:pPr>
              <w:pStyle w:val="NoSpacing"/>
              <w:rPr>
                <w:sz w:val="18"/>
                <w:szCs w:val="18"/>
              </w:rPr>
            </w:pPr>
            <w:r w:rsidRPr="00D97068">
              <w:rPr>
                <w:rFonts w:cs="MyriadMM"/>
                <w:sz w:val="18"/>
                <w:szCs w:val="18"/>
              </w:rPr>
              <w:t>effectiveness</w:t>
            </w:r>
          </w:p>
        </w:tc>
        <w:tc>
          <w:tcPr>
            <w:tcW w:w="2127" w:type="dxa"/>
          </w:tcPr>
          <w:p w:rsidR="00D97068" w:rsidRPr="00D97068" w:rsidRDefault="00D97068" w:rsidP="00D9706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uses conventions,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vocabulary, and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t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erminology of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the discipline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considerable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  <w:tc>
          <w:tcPr>
            <w:tcW w:w="2238" w:type="dxa"/>
          </w:tcPr>
          <w:p w:rsidR="00D97068" w:rsidRPr="00D97068" w:rsidRDefault="00D97068" w:rsidP="00D970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uses conventions,</w:t>
            </w:r>
          </w:p>
          <w:p w:rsidR="00D97068" w:rsidRPr="00D97068" w:rsidRDefault="00D97068" w:rsidP="00D97068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vocabulary, and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terminology of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the discipline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a high</w:t>
            </w:r>
          </w:p>
          <w:p w:rsidR="00D97068" w:rsidRPr="00D97068" w:rsidRDefault="00D97068" w:rsidP="00D9706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degree of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D97068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</w:tr>
      <w:tr w:rsidR="00D97068" w:rsidTr="00EC788D">
        <w:trPr>
          <w:trHeight w:val="942"/>
        </w:trPr>
        <w:tc>
          <w:tcPr>
            <w:tcW w:w="1384" w:type="dxa"/>
          </w:tcPr>
          <w:p w:rsidR="00D97068" w:rsidRPr="008C5C0C" w:rsidRDefault="00D97068" w:rsidP="009C2AB4">
            <w:pPr>
              <w:pStyle w:val="NoSpacing"/>
              <w:rPr>
                <w:b/>
                <w:sz w:val="18"/>
                <w:szCs w:val="18"/>
              </w:rPr>
            </w:pPr>
            <w:r w:rsidRPr="008C5C0C">
              <w:rPr>
                <w:b/>
                <w:sz w:val="18"/>
                <w:szCs w:val="18"/>
              </w:rPr>
              <w:t>Explanation of Topic</w:t>
            </w:r>
          </w:p>
        </w:tc>
        <w:tc>
          <w:tcPr>
            <w:tcW w:w="1843" w:type="dxa"/>
          </w:tcPr>
          <w:p w:rsidR="00D97068" w:rsidRPr="008C5C0C" w:rsidRDefault="00D97068" w:rsidP="009C2AB4">
            <w:pPr>
              <w:pStyle w:val="NoSpacing"/>
              <w:rPr>
                <w:sz w:val="18"/>
                <w:szCs w:val="18"/>
              </w:rPr>
            </w:pPr>
            <w:r w:rsidRPr="008C5C0C">
              <w:rPr>
                <w:sz w:val="18"/>
                <w:szCs w:val="18"/>
              </w:rPr>
              <w:t>Student indicates a limited understanding of their topic</w:t>
            </w:r>
          </w:p>
        </w:tc>
        <w:tc>
          <w:tcPr>
            <w:tcW w:w="1984" w:type="dxa"/>
          </w:tcPr>
          <w:p w:rsidR="00D97068" w:rsidRPr="008C5C0C" w:rsidRDefault="00D97068" w:rsidP="009C2AB4">
            <w:pPr>
              <w:pStyle w:val="NoSpacing"/>
              <w:rPr>
                <w:sz w:val="18"/>
                <w:szCs w:val="18"/>
              </w:rPr>
            </w:pPr>
            <w:r w:rsidRPr="008C5C0C">
              <w:rPr>
                <w:sz w:val="18"/>
                <w:szCs w:val="18"/>
              </w:rPr>
              <w:t>Student indicates a basic understanding of their topic, with some errors or omissions</w:t>
            </w:r>
          </w:p>
        </w:tc>
        <w:tc>
          <w:tcPr>
            <w:tcW w:w="2127" w:type="dxa"/>
          </w:tcPr>
          <w:p w:rsidR="00D97068" w:rsidRPr="008C5C0C" w:rsidRDefault="00D97068" w:rsidP="009C2AB4">
            <w:pPr>
              <w:pStyle w:val="NoSpacing"/>
              <w:rPr>
                <w:sz w:val="18"/>
                <w:szCs w:val="18"/>
              </w:rPr>
            </w:pPr>
            <w:r w:rsidRPr="008C5C0C">
              <w:rPr>
                <w:sz w:val="18"/>
                <w:szCs w:val="18"/>
              </w:rPr>
              <w:t>Student indicates a clear understanding of their topic</w:t>
            </w:r>
          </w:p>
        </w:tc>
        <w:tc>
          <w:tcPr>
            <w:tcW w:w="2238" w:type="dxa"/>
          </w:tcPr>
          <w:p w:rsidR="00D97068" w:rsidRPr="008C5C0C" w:rsidRDefault="00D97068" w:rsidP="009C2AB4">
            <w:pPr>
              <w:pStyle w:val="NoSpacing"/>
              <w:rPr>
                <w:sz w:val="18"/>
                <w:szCs w:val="18"/>
              </w:rPr>
            </w:pPr>
            <w:r w:rsidRPr="008C5C0C">
              <w:rPr>
                <w:sz w:val="18"/>
                <w:szCs w:val="18"/>
              </w:rPr>
              <w:t>Student indicates an insightful understanding of their topic and includes limitations and constraints</w:t>
            </w:r>
          </w:p>
        </w:tc>
      </w:tr>
      <w:tr w:rsidR="00EC788D" w:rsidTr="00EC788D">
        <w:trPr>
          <w:trHeight w:val="580"/>
        </w:trPr>
        <w:tc>
          <w:tcPr>
            <w:tcW w:w="1384" w:type="dxa"/>
          </w:tcPr>
          <w:p w:rsidR="00EC788D" w:rsidRPr="00D97068" w:rsidRDefault="00EC788D" w:rsidP="009C2AB4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Organization</w:t>
            </w:r>
          </w:p>
        </w:tc>
        <w:tc>
          <w:tcPr>
            <w:tcW w:w="1843" w:type="dxa"/>
          </w:tcPr>
          <w:p w:rsidR="00EC788D" w:rsidRPr="00EC788D" w:rsidRDefault="00EC788D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expresses and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organizes ideas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and information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limited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  <w:tc>
          <w:tcPr>
            <w:tcW w:w="1984" w:type="dxa"/>
          </w:tcPr>
          <w:p w:rsidR="00EC788D" w:rsidRPr="00EC788D" w:rsidRDefault="00EC788D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expresses and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organizes ideas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and information</w:t>
            </w:r>
          </w:p>
          <w:p w:rsidR="00EC788D" w:rsidRPr="00EC788D" w:rsidRDefault="00EC788D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some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  <w:tc>
          <w:tcPr>
            <w:tcW w:w="2127" w:type="dxa"/>
          </w:tcPr>
          <w:p w:rsidR="00EC788D" w:rsidRPr="00EC788D" w:rsidRDefault="00EC788D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expresses and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organizes ideas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and information</w:t>
            </w:r>
          </w:p>
          <w:p w:rsidR="00EC788D" w:rsidRPr="00EC788D" w:rsidRDefault="00EC788D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considerable</w:t>
            </w:r>
          </w:p>
          <w:p w:rsidR="00EC788D" w:rsidRPr="00EC788D" w:rsidRDefault="00EC788D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  <w:tc>
          <w:tcPr>
            <w:tcW w:w="2238" w:type="dxa"/>
          </w:tcPr>
          <w:p w:rsidR="00EC788D" w:rsidRPr="00EC788D" w:rsidRDefault="00EC788D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expresses and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organizes ideas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and information</w:t>
            </w:r>
          </w:p>
          <w:p w:rsidR="00EC788D" w:rsidRPr="00EC788D" w:rsidRDefault="00EC788D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with a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high</w:t>
            </w:r>
            <w:r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 xml:space="preserve"> </w:t>
            </w: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degree of</w:t>
            </w:r>
          </w:p>
          <w:p w:rsidR="00EC788D" w:rsidRPr="00EC788D" w:rsidRDefault="00EC788D" w:rsidP="00EC788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</w:pPr>
            <w:r w:rsidRPr="00EC788D">
              <w:rPr>
                <w:rFonts w:asciiTheme="minorHAnsi" w:eastAsiaTheme="minorHAnsi" w:hAnsiTheme="minorHAnsi" w:cs="MyriadMM"/>
                <w:sz w:val="18"/>
                <w:szCs w:val="18"/>
                <w:lang w:val="en-CA" w:eastAsia="en-US"/>
              </w:rPr>
              <w:t>effectiveness</w:t>
            </w:r>
          </w:p>
        </w:tc>
      </w:tr>
    </w:tbl>
    <w:p w:rsidR="00D97068" w:rsidRPr="001E284C" w:rsidRDefault="00D97068" w:rsidP="002C5073">
      <w:pPr>
        <w:pStyle w:val="NoSpacing"/>
        <w:rPr>
          <w:rFonts w:ascii="Times New Roman" w:hAnsi="Times New Roman" w:cs="Times New Roman"/>
          <w:b/>
        </w:rPr>
      </w:pPr>
    </w:p>
    <w:p w:rsidR="005E1832" w:rsidRPr="005E1832" w:rsidRDefault="001E322D" w:rsidP="005E1832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sz w:val="22"/>
          <w:szCs w:val="22"/>
        </w:rPr>
      </w:pPr>
      <w:r>
        <w:rPr>
          <w:rFonts w:eastAsiaTheme="minorHAnsi"/>
          <w:sz w:val="22"/>
          <w:szCs w:val="22"/>
          <w:lang w:val="en-CA" w:eastAsia="en-US"/>
        </w:rPr>
        <w:t>D</w:t>
      </w:r>
      <w:r w:rsidRPr="001E322D">
        <w:rPr>
          <w:rFonts w:eastAsiaTheme="minorHAnsi"/>
          <w:sz w:val="22"/>
          <w:szCs w:val="22"/>
          <w:lang w:val="en-CA" w:eastAsia="en-US"/>
        </w:rPr>
        <w:t>escribe and explain the diffraction and interference of water waves in two dimensions</w:t>
      </w:r>
      <w:r w:rsidR="005E1832">
        <w:rPr>
          <w:rFonts w:eastAsiaTheme="minorHAnsi"/>
          <w:sz w:val="22"/>
          <w:szCs w:val="22"/>
          <w:lang w:val="en-CA" w:eastAsia="en-US"/>
        </w:rPr>
        <w:t>.</w:t>
      </w:r>
    </w:p>
    <w:p w:rsidR="005E1832" w:rsidRPr="00EE22BE" w:rsidRDefault="005E1832" w:rsidP="001E322D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EE22BE">
        <w:rPr>
          <w:rFonts w:eastAsiaTheme="minorHAnsi"/>
          <w:sz w:val="22"/>
          <w:szCs w:val="22"/>
          <w:lang w:val="en-CA" w:eastAsia="en-US"/>
        </w:rPr>
        <w:t>Explain how mirages are formed in a desert.</w:t>
      </w:r>
      <w:r w:rsidR="00EE22BE" w:rsidRPr="00EE22BE">
        <w:rPr>
          <w:rFonts w:eastAsiaTheme="minorHAnsi"/>
          <w:sz w:val="22"/>
          <w:szCs w:val="22"/>
          <w:lang w:val="en-CA" w:eastAsia="en-US"/>
        </w:rPr>
        <w:t xml:space="preserve">  </w:t>
      </w:r>
      <w:proofErr w:type="gramStart"/>
      <w:r w:rsidR="00EE22BE" w:rsidRPr="00EE22BE">
        <w:rPr>
          <w:rFonts w:eastAsiaTheme="minorHAnsi"/>
          <w:sz w:val="22"/>
          <w:szCs w:val="22"/>
          <w:lang w:val="en-CA" w:eastAsia="en-US"/>
        </w:rPr>
        <w:t>OR</w:t>
      </w:r>
      <w:r w:rsidR="00EE22BE">
        <w:rPr>
          <w:rFonts w:eastAsiaTheme="minorHAnsi"/>
          <w:sz w:val="22"/>
          <w:szCs w:val="22"/>
          <w:lang w:val="en-CA" w:eastAsia="en-US"/>
        </w:rPr>
        <w:t xml:space="preserve">  </w:t>
      </w:r>
      <w:r w:rsidRPr="00EE22BE">
        <w:rPr>
          <w:sz w:val="22"/>
          <w:szCs w:val="22"/>
        </w:rPr>
        <w:t>Explain</w:t>
      </w:r>
      <w:proofErr w:type="gramEnd"/>
      <w:r w:rsidRPr="00EE22BE">
        <w:rPr>
          <w:sz w:val="22"/>
          <w:szCs w:val="22"/>
        </w:rPr>
        <w:t xml:space="preserve"> why we see different colours in a puddle of oil</w:t>
      </w:r>
      <w:r w:rsidR="00EE22BE" w:rsidRPr="00EE22BE">
        <w:rPr>
          <w:sz w:val="22"/>
          <w:szCs w:val="22"/>
        </w:rPr>
        <w:t>.</w:t>
      </w:r>
    </w:p>
    <w:p w:rsidR="00D97068" w:rsidRDefault="00D97068" w:rsidP="003E1F31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:rsidR="008C5C0C" w:rsidRPr="005D45C3" w:rsidRDefault="005E1832" w:rsidP="003E1F31">
      <w:pPr>
        <w:suppressAutoHyphens w:val="0"/>
        <w:autoSpaceDE w:val="0"/>
        <w:autoSpaceDN w:val="0"/>
        <w:adjustRightInd w:val="0"/>
        <w:rPr>
          <w:rFonts w:asciiTheme="minorHAnsi" w:hAnsiTheme="minorHAnsi"/>
          <w:b/>
          <w:sz w:val="28"/>
          <w:szCs w:val="28"/>
          <w:u w:val="single"/>
        </w:rPr>
      </w:pPr>
      <w:r w:rsidRPr="005D45C3">
        <w:rPr>
          <w:rFonts w:asciiTheme="minorHAnsi" w:hAnsiTheme="minorHAnsi"/>
          <w:b/>
          <w:sz w:val="28"/>
          <w:szCs w:val="28"/>
          <w:u w:val="single"/>
        </w:rPr>
        <w:t>Expectation E2</w:t>
      </w:r>
    </w:p>
    <w:p w:rsidR="008C5C0C" w:rsidRDefault="008C5C0C" w:rsidP="003E1F31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:rsidR="003E1F31" w:rsidRPr="003E1F31" w:rsidRDefault="003E1F31" w:rsidP="00D85B32">
      <w:pPr>
        <w:pStyle w:val="ListParagraph"/>
        <w:numPr>
          <w:ilvl w:val="0"/>
          <w:numId w:val="15"/>
        </w:numPr>
        <w:suppressAutoHyphens w:val="0"/>
        <w:autoSpaceDE w:val="0"/>
        <w:autoSpaceDN w:val="0"/>
        <w:adjustRightInd w:val="0"/>
        <w:rPr>
          <w:sz w:val="22"/>
          <w:szCs w:val="22"/>
        </w:rPr>
      </w:pPr>
      <w:r>
        <w:rPr>
          <w:rFonts w:eastAsiaTheme="minorHAnsi"/>
          <w:sz w:val="22"/>
          <w:szCs w:val="22"/>
          <w:lang w:val="en-CA" w:eastAsia="en-US"/>
        </w:rPr>
        <w:t>Briefly describe what is meant by the following terms</w:t>
      </w:r>
      <w:r w:rsidR="00624DF3">
        <w:rPr>
          <w:rFonts w:eastAsiaTheme="minorHAnsi"/>
          <w:sz w:val="22"/>
          <w:szCs w:val="22"/>
          <w:lang w:val="en-CA" w:eastAsia="en-US"/>
        </w:rPr>
        <w:t xml:space="preserve"> </w:t>
      </w:r>
      <w:r w:rsidR="00624DF3" w:rsidRPr="00624DF3">
        <w:rPr>
          <w:rFonts w:eastAsiaTheme="minorHAnsi"/>
          <w:b/>
          <w:sz w:val="22"/>
          <w:szCs w:val="22"/>
          <w:lang w:val="en-CA" w:eastAsia="en-US"/>
        </w:rPr>
        <w:t>[L3]</w:t>
      </w:r>
    </w:p>
    <w:p w:rsidR="003E1F31" w:rsidRPr="003E1F31" w:rsidRDefault="003E1F31" w:rsidP="00D85B32">
      <w:pPr>
        <w:pStyle w:val="ListParagraph"/>
        <w:numPr>
          <w:ilvl w:val="1"/>
          <w:numId w:val="15"/>
        </w:numPr>
        <w:suppressAutoHyphens w:val="0"/>
        <w:autoSpaceDE w:val="0"/>
        <w:autoSpaceDN w:val="0"/>
        <w:adjustRightInd w:val="0"/>
        <w:rPr>
          <w:sz w:val="22"/>
          <w:szCs w:val="22"/>
        </w:rPr>
      </w:pPr>
      <w:r>
        <w:rPr>
          <w:rFonts w:eastAsiaTheme="minorHAnsi"/>
          <w:sz w:val="22"/>
          <w:szCs w:val="22"/>
          <w:lang w:val="en-CA" w:eastAsia="en-US"/>
        </w:rPr>
        <w:t>Nodal line</w:t>
      </w:r>
    </w:p>
    <w:p w:rsidR="003E1F31" w:rsidRDefault="003E1F31" w:rsidP="00D85B32">
      <w:pPr>
        <w:pStyle w:val="ListParagraph"/>
        <w:numPr>
          <w:ilvl w:val="1"/>
          <w:numId w:val="15"/>
        </w:numPr>
        <w:suppressAutoHyphens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Destructive interference</w:t>
      </w:r>
    </w:p>
    <w:p w:rsidR="003E1F31" w:rsidRDefault="003E1F31" w:rsidP="00D85B32">
      <w:pPr>
        <w:pStyle w:val="ListParagraph"/>
        <w:numPr>
          <w:ilvl w:val="1"/>
          <w:numId w:val="15"/>
        </w:numPr>
        <w:suppressAutoHyphens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Wavelength</w:t>
      </w:r>
    </w:p>
    <w:p w:rsidR="003E1F31" w:rsidRDefault="003E1F31" w:rsidP="00D85B32">
      <w:pPr>
        <w:pStyle w:val="ListParagraph"/>
        <w:numPr>
          <w:ilvl w:val="1"/>
          <w:numId w:val="15"/>
        </w:numPr>
        <w:suppressAutoHyphens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Standing wave</w:t>
      </w:r>
    </w:p>
    <w:p w:rsidR="003E7F7F" w:rsidRDefault="003E7F7F" w:rsidP="00D85B32">
      <w:pPr>
        <w:pStyle w:val="ListParagraph"/>
        <w:numPr>
          <w:ilvl w:val="1"/>
          <w:numId w:val="15"/>
        </w:numPr>
        <w:suppressAutoHyphens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Polarization </w:t>
      </w:r>
    </w:p>
    <w:p w:rsidR="00BD1D95" w:rsidRDefault="00BD1D95" w:rsidP="002C5073">
      <w:pPr>
        <w:pStyle w:val="NoSpacing"/>
        <w:rPr>
          <w:rFonts w:ascii="Times New Roman" w:hAnsi="Times New Roman" w:cs="Times New Roman"/>
        </w:rPr>
      </w:pPr>
    </w:p>
    <w:p w:rsidR="00383141" w:rsidRDefault="00BE40F7" w:rsidP="00F30C14">
      <w:pPr>
        <w:pStyle w:val="NoSpacing"/>
        <w:rPr>
          <w:rFonts w:ascii="Times New Roman" w:hAnsi="Times New Roman" w:cs="Times New Roman"/>
          <w:b/>
        </w:rPr>
      </w:pPr>
      <w:r w:rsidRPr="00F30C14">
        <w:rPr>
          <w:rFonts w:ascii="Times New Roman" w:hAnsi="Times New Roman" w:cs="Times New Roman"/>
          <w:b/>
        </w:rPr>
        <w:t>PROBLEM SOLVING</w:t>
      </w:r>
      <w:r w:rsidR="00F30C1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</w:t>
      </w:r>
    </w:p>
    <w:p w:rsidR="00383141" w:rsidRDefault="00383141" w:rsidP="00F30C14">
      <w:pPr>
        <w:pStyle w:val="NoSpacing"/>
        <w:rPr>
          <w:rFonts w:ascii="Times New Roman" w:eastAsia="Minion-Regular" w:hAnsi="Times New Roman" w:cs="Times New Roman"/>
          <w:b/>
          <w:u w:val="single"/>
        </w:rPr>
      </w:pPr>
    </w:p>
    <w:p w:rsidR="00383141" w:rsidRDefault="00BE40F7" w:rsidP="00F30C14">
      <w:pPr>
        <w:pStyle w:val="NoSpacing"/>
        <w:rPr>
          <w:rFonts w:ascii="Times New Roman" w:eastAsia="Minion-Regular" w:hAnsi="Times New Roman" w:cs="Times New Roman"/>
        </w:rPr>
      </w:pPr>
      <w:r w:rsidRPr="00383141">
        <w:rPr>
          <w:rFonts w:ascii="Times New Roman" w:eastAsia="Minion-Regular" w:hAnsi="Times New Roman" w:cs="Times New Roman"/>
          <w:b/>
          <w:u w:val="single"/>
        </w:rPr>
        <w:t>Question 1</w:t>
      </w:r>
      <w:r w:rsidR="00624DF3">
        <w:rPr>
          <w:rFonts w:ascii="Times New Roman" w:eastAsia="Minion-Regular" w:hAnsi="Times New Roman" w:cs="Times New Roman"/>
          <w:b/>
          <w:u w:val="single"/>
        </w:rPr>
        <w:t xml:space="preserve"> [L3]</w:t>
      </w:r>
      <w:r w:rsidR="00F30C14" w:rsidRPr="00383141">
        <w:rPr>
          <w:rFonts w:ascii="Times New Roman" w:eastAsia="Minion-Regular" w:hAnsi="Times New Roman" w:cs="Times New Roman"/>
          <w:b/>
          <w:u w:val="single"/>
        </w:rPr>
        <w:t xml:space="preserve">                                                                                            </w:t>
      </w:r>
    </w:p>
    <w:p w:rsidR="009F48F9" w:rsidRPr="009F48F9" w:rsidRDefault="009F48F9" w:rsidP="009F48F9">
      <w:pPr>
        <w:suppressAutoHyphens w:val="0"/>
        <w:rPr>
          <w:sz w:val="24"/>
          <w:szCs w:val="24"/>
        </w:rPr>
      </w:pPr>
      <w:r w:rsidRPr="009F48F9">
        <w:rPr>
          <w:sz w:val="24"/>
          <w:szCs w:val="24"/>
        </w:rPr>
        <w:t>An interference pattern is formed on a screen when a helium-neon laser light (</w:t>
      </w:r>
      <w:r w:rsidRPr="009F48F9">
        <w:rPr>
          <w:sz w:val="24"/>
          <w:szCs w:val="24"/>
        </w:rPr>
        <w:sym w:font="Symbol" w:char="F06C"/>
      </w:r>
      <w:r w:rsidRPr="009F48F9">
        <w:rPr>
          <w:sz w:val="24"/>
          <w:szCs w:val="24"/>
        </w:rPr>
        <w:t>=6.328x10</w:t>
      </w:r>
      <w:r w:rsidRPr="009F48F9">
        <w:rPr>
          <w:sz w:val="24"/>
          <w:szCs w:val="24"/>
          <w:vertAlign w:val="superscript"/>
        </w:rPr>
        <w:t>-7</w:t>
      </w:r>
      <w:r w:rsidRPr="009F48F9">
        <w:rPr>
          <w:sz w:val="24"/>
          <w:szCs w:val="24"/>
        </w:rPr>
        <w:t xml:space="preserve"> m) is directed towards it through two slits.  If the slits are 43 </w:t>
      </w:r>
      <w:r w:rsidRPr="009F48F9">
        <w:rPr>
          <w:sz w:val="24"/>
          <w:szCs w:val="24"/>
        </w:rPr>
        <w:sym w:font="Symbol" w:char="F06D"/>
      </w:r>
      <w:r w:rsidRPr="009F48F9">
        <w:rPr>
          <w:sz w:val="24"/>
          <w:szCs w:val="24"/>
        </w:rPr>
        <w:t>m apart and the screen is 2.5 m away, what will be the separation of adjacent nodal lines?</w:t>
      </w:r>
    </w:p>
    <w:p w:rsidR="007E69A0" w:rsidRDefault="007E69A0" w:rsidP="002C5073">
      <w:pPr>
        <w:pStyle w:val="NoSpacing"/>
        <w:rPr>
          <w:rFonts w:ascii="Times New Roman" w:hAnsi="Times New Roman" w:cs="Times New Roman"/>
        </w:rPr>
      </w:pPr>
    </w:p>
    <w:p w:rsidR="00F30C14" w:rsidRPr="00A41956" w:rsidRDefault="00BD1D95" w:rsidP="002C5073">
      <w:pPr>
        <w:pStyle w:val="NoSpacing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Question 2</w:t>
      </w:r>
      <w:r w:rsidR="008C5C0C">
        <w:rPr>
          <w:rFonts w:ascii="Times New Roman" w:hAnsi="Times New Roman" w:cs="Times New Roman"/>
          <w:b/>
          <w:u w:val="single"/>
        </w:rPr>
        <w:t>[L4]</w:t>
      </w:r>
    </w:p>
    <w:p w:rsidR="009F48F9" w:rsidRPr="009F48F9" w:rsidRDefault="009F48F9" w:rsidP="009F48F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48F9">
        <w:rPr>
          <w:rFonts w:ascii="Times New Roman" w:hAnsi="Times New Roman" w:cs="Times New Roman"/>
          <w:sz w:val="24"/>
          <w:szCs w:val="24"/>
        </w:rPr>
        <w:t>A 5.0 Hz water wave, travelling at 31 cm/s in deep water, enters shallow water. The angle between the incident wave front in the deep water and the boundary between the deep and shallow regions is 50°. The speed of the wave in the shallow water is 27 cm/s. Find</w:t>
      </w:r>
    </w:p>
    <w:p w:rsidR="009F48F9" w:rsidRPr="009F48F9" w:rsidRDefault="009F48F9" w:rsidP="009F48F9">
      <w:pPr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val="en-CA" w:eastAsia="en-US"/>
        </w:rPr>
      </w:pPr>
      <w:r w:rsidRPr="009F48F9">
        <w:rPr>
          <w:rFonts w:eastAsiaTheme="minorHAnsi"/>
          <w:sz w:val="24"/>
          <w:szCs w:val="24"/>
          <w:lang w:val="en-CA" w:eastAsia="en-US"/>
        </w:rPr>
        <w:t xml:space="preserve">(a) </w:t>
      </w:r>
      <w:proofErr w:type="gramStart"/>
      <w:r w:rsidRPr="009F48F9">
        <w:rPr>
          <w:rFonts w:eastAsiaTheme="minorHAnsi"/>
          <w:sz w:val="24"/>
          <w:szCs w:val="24"/>
          <w:lang w:val="en-CA" w:eastAsia="en-US"/>
        </w:rPr>
        <w:t>the</w:t>
      </w:r>
      <w:proofErr w:type="gramEnd"/>
      <w:r w:rsidRPr="009F48F9">
        <w:rPr>
          <w:rFonts w:eastAsiaTheme="minorHAnsi"/>
          <w:sz w:val="24"/>
          <w:szCs w:val="24"/>
          <w:lang w:val="en-CA" w:eastAsia="en-US"/>
        </w:rPr>
        <w:t xml:space="preserve"> angle of refraction in the shallow water</w:t>
      </w:r>
    </w:p>
    <w:p w:rsidR="009F48F9" w:rsidRPr="009F48F9" w:rsidRDefault="009F48F9" w:rsidP="009F48F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48F9">
        <w:rPr>
          <w:rFonts w:ascii="Times New Roman" w:hAnsi="Times New Roman" w:cs="Times New Roman"/>
          <w:sz w:val="24"/>
          <w:szCs w:val="24"/>
        </w:rPr>
        <w:t xml:space="preserve">(b) </w:t>
      </w:r>
      <w:proofErr w:type="gramStart"/>
      <w:r w:rsidRPr="009F48F9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9F48F9">
        <w:rPr>
          <w:rFonts w:ascii="Times New Roman" w:hAnsi="Times New Roman" w:cs="Times New Roman"/>
          <w:sz w:val="24"/>
          <w:szCs w:val="24"/>
        </w:rPr>
        <w:t xml:space="preserve"> wavelength in shallow water</w:t>
      </w:r>
    </w:p>
    <w:p w:rsidR="00A41956" w:rsidRDefault="00A41956" w:rsidP="002C5073">
      <w:pPr>
        <w:pStyle w:val="NoSpacing"/>
        <w:rPr>
          <w:rFonts w:ascii="Times New Roman" w:hAnsi="Times New Roman" w:cs="Times New Roman"/>
        </w:rPr>
      </w:pPr>
    </w:p>
    <w:p w:rsidR="00A41956" w:rsidRPr="003E7F7F" w:rsidRDefault="00BD1D95" w:rsidP="002C507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Question 3</w:t>
      </w:r>
      <w:r w:rsidR="008C5C0C">
        <w:rPr>
          <w:rFonts w:ascii="Times New Roman" w:hAnsi="Times New Roman" w:cs="Times New Roman"/>
          <w:b/>
          <w:sz w:val="24"/>
          <w:szCs w:val="24"/>
          <w:u w:val="single"/>
        </w:rPr>
        <w:t xml:space="preserve"> [L4]</w:t>
      </w:r>
    </w:p>
    <w:p w:rsidR="003E7F7F" w:rsidRPr="003E7F7F" w:rsidRDefault="003E7F7F" w:rsidP="003E7F7F">
      <w:pPr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val="en-CA" w:eastAsia="en-US"/>
        </w:rPr>
      </w:pPr>
      <w:r w:rsidRPr="003E7F7F">
        <w:rPr>
          <w:rFonts w:eastAsiaTheme="minorHAnsi"/>
          <w:sz w:val="24"/>
          <w:szCs w:val="24"/>
          <w:lang w:val="en-CA" w:eastAsia="en-US"/>
        </w:rPr>
        <w:t xml:space="preserve">Two identical point sources 5.0 cm apart, operating in phase at a frequency of 8.0 Hz, generate an interference pattern in a ripple tank. A certain point on the first nodal line is located 10.0 cm from one source and 11.0 cm from the other. What </w:t>
      </w:r>
      <w:proofErr w:type="gramStart"/>
      <w:r w:rsidRPr="003E7F7F">
        <w:rPr>
          <w:rFonts w:eastAsiaTheme="minorHAnsi"/>
          <w:sz w:val="24"/>
          <w:szCs w:val="24"/>
          <w:lang w:val="en-CA" w:eastAsia="en-US"/>
        </w:rPr>
        <w:t>is</w:t>
      </w:r>
      <w:proofErr w:type="gramEnd"/>
      <w:r w:rsidRPr="003E7F7F">
        <w:rPr>
          <w:rFonts w:eastAsiaTheme="minorHAnsi"/>
          <w:sz w:val="24"/>
          <w:szCs w:val="24"/>
          <w:lang w:val="en-CA" w:eastAsia="en-US"/>
        </w:rPr>
        <w:t xml:space="preserve"> </w:t>
      </w:r>
    </w:p>
    <w:p w:rsidR="003E7F7F" w:rsidRPr="003E7F7F" w:rsidRDefault="003E7F7F" w:rsidP="003E7F7F">
      <w:pPr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val="en-CA" w:eastAsia="en-US"/>
        </w:rPr>
      </w:pPr>
      <w:r w:rsidRPr="003E7F7F">
        <w:rPr>
          <w:rFonts w:eastAsiaTheme="minorHAnsi"/>
          <w:sz w:val="24"/>
          <w:szCs w:val="24"/>
          <w:lang w:val="en-CA" w:eastAsia="en-US"/>
        </w:rPr>
        <w:t xml:space="preserve">(a) </w:t>
      </w:r>
      <w:proofErr w:type="gramStart"/>
      <w:r w:rsidRPr="003E7F7F">
        <w:rPr>
          <w:rFonts w:eastAsiaTheme="minorHAnsi"/>
          <w:sz w:val="24"/>
          <w:szCs w:val="24"/>
          <w:lang w:val="en-CA" w:eastAsia="en-US"/>
        </w:rPr>
        <w:t>the</w:t>
      </w:r>
      <w:proofErr w:type="gramEnd"/>
      <w:r w:rsidRPr="003E7F7F">
        <w:rPr>
          <w:rFonts w:eastAsiaTheme="minorHAnsi"/>
          <w:sz w:val="24"/>
          <w:szCs w:val="24"/>
          <w:lang w:val="en-CA" w:eastAsia="en-US"/>
        </w:rPr>
        <w:t xml:space="preserve"> wavelength of the waves?</w:t>
      </w:r>
    </w:p>
    <w:p w:rsidR="00BD1D95" w:rsidRDefault="003E7F7F" w:rsidP="005D45C3">
      <w:pPr>
        <w:suppressAutoHyphens w:val="0"/>
        <w:autoSpaceDE w:val="0"/>
        <w:autoSpaceDN w:val="0"/>
        <w:adjustRightInd w:val="0"/>
      </w:pPr>
      <w:r w:rsidRPr="003E7F7F">
        <w:rPr>
          <w:rFonts w:eastAsiaTheme="minorHAnsi"/>
          <w:sz w:val="24"/>
          <w:szCs w:val="24"/>
          <w:lang w:val="en-CA" w:eastAsia="en-US"/>
        </w:rPr>
        <w:t>(b) the speed of the waves?</w:t>
      </w:r>
      <w:bookmarkStart w:id="0" w:name="_GoBack"/>
      <w:bookmarkEnd w:id="0"/>
    </w:p>
    <w:p w:rsidR="00B64FBF" w:rsidRDefault="00B64FBF" w:rsidP="003E7F7F">
      <w:pPr>
        <w:pStyle w:val="NoSpacing"/>
        <w:ind w:firstLine="720"/>
        <w:jc w:val="right"/>
        <w:rPr>
          <w:rFonts w:ascii="Times New Roman" w:hAnsi="Times New Roman" w:cs="Times New Roman"/>
        </w:rPr>
      </w:pPr>
    </w:p>
    <w:sectPr w:rsidR="00B64FBF" w:rsidSect="005D45C3">
      <w:pgSz w:w="12240" w:h="15840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Book Antiqua"/>
    <w:panose1 w:val="00000000000000000000"/>
    <w:charset w:val="4D"/>
    <w:family w:val="roman"/>
    <w:notTrueType/>
    <w:pitch w:val="default"/>
    <w:sig w:usb0="00000083" w:usb1="00000000" w:usb2="00000000" w:usb3="00000000" w:csb0="00000009" w:csb1="00000000"/>
  </w:font>
  <w:font w:name="MyriadM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-Regula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 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 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37142BD"/>
    <w:multiLevelType w:val="hybridMultilevel"/>
    <w:tmpl w:val="0F6045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570DA"/>
    <w:multiLevelType w:val="hybridMultilevel"/>
    <w:tmpl w:val="463843B0"/>
    <w:lvl w:ilvl="0" w:tplc="48020856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A18D9"/>
    <w:multiLevelType w:val="hybridMultilevel"/>
    <w:tmpl w:val="C4B25F8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1641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DF3607"/>
    <w:multiLevelType w:val="hybridMultilevel"/>
    <w:tmpl w:val="E90855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3F63FF"/>
    <w:multiLevelType w:val="hybridMultilevel"/>
    <w:tmpl w:val="364A2846"/>
    <w:lvl w:ilvl="0" w:tplc="CAA6F576">
      <w:start w:val="1"/>
      <w:numFmt w:val="decimal"/>
      <w:lvlText w:val="%1.)"/>
      <w:lvlJc w:val="left"/>
      <w:pPr>
        <w:ind w:left="720" w:hanging="360"/>
      </w:pPr>
      <w:rPr>
        <w:rFonts w:asciiTheme="minorHAnsi" w:hAnsiTheme="minorHAnsi" w:cstheme="minorBidi" w:hint="default"/>
        <w:color w:val="00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114359"/>
    <w:multiLevelType w:val="hybridMultilevel"/>
    <w:tmpl w:val="33546734"/>
    <w:lvl w:ilvl="0" w:tplc="C03C5C9C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E28F3"/>
    <w:multiLevelType w:val="hybridMultilevel"/>
    <w:tmpl w:val="76249D2A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523B6C"/>
    <w:multiLevelType w:val="hybridMultilevel"/>
    <w:tmpl w:val="6B622C70"/>
    <w:lvl w:ilvl="0" w:tplc="F08CE908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421ED"/>
    <w:multiLevelType w:val="hybridMultilevel"/>
    <w:tmpl w:val="46743CE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B637B4"/>
    <w:multiLevelType w:val="hybridMultilevel"/>
    <w:tmpl w:val="AA167DA0"/>
    <w:lvl w:ilvl="0" w:tplc="C25A8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063358"/>
    <w:multiLevelType w:val="hybridMultilevel"/>
    <w:tmpl w:val="33546734"/>
    <w:lvl w:ilvl="0" w:tplc="C03C5C9C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46250"/>
    <w:multiLevelType w:val="hybridMultilevel"/>
    <w:tmpl w:val="7C5C3F00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"/>
  </w:num>
  <w:num w:numId="5">
    <w:abstractNumId w:val="7"/>
  </w:num>
  <w:num w:numId="6">
    <w:abstractNumId w:val="14"/>
  </w:num>
  <w:num w:numId="7">
    <w:abstractNumId w:val="12"/>
  </w:num>
  <w:num w:numId="8">
    <w:abstractNumId w:val="10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73"/>
    <w:rsid w:val="000A6851"/>
    <w:rsid w:val="000B3D1A"/>
    <w:rsid w:val="000C54B5"/>
    <w:rsid w:val="000D0E4F"/>
    <w:rsid w:val="000D5B9C"/>
    <w:rsid w:val="000E21B9"/>
    <w:rsid w:val="000E2618"/>
    <w:rsid w:val="001304F5"/>
    <w:rsid w:val="001E284C"/>
    <w:rsid w:val="001E322D"/>
    <w:rsid w:val="002B6EF6"/>
    <w:rsid w:val="002C5073"/>
    <w:rsid w:val="00383141"/>
    <w:rsid w:val="003E1F31"/>
    <w:rsid w:val="003E7F7F"/>
    <w:rsid w:val="004E7C6B"/>
    <w:rsid w:val="00516510"/>
    <w:rsid w:val="0053716A"/>
    <w:rsid w:val="0055621C"/>
    <w:rsid w:val="005B1440"/>
    <w:rsid w:val="005D45C3"/>
    <w:rsid w:val="005E1832"/>
    <w:rsid w:val="005E2DB7"/>
    <w:rsid w:val="00624DF3"/>
    <w:rsid w:val="00660EC2"/>
    <w:rsid w:val="00684F7B"/>
    <w:rsid w:val="006C093E"/>
    <w:rsid w:val="007E69A0"/>
    <w:rsid w:val="008C5C0C"/>
    <w:rsid w:val="009330C2"/>
    <w:rsid w:val="009A383C"/>
    <w:rsid w:val="009F48F9"/>
    <w:rsid w:val="00A41956"/>
    <w:rsid w:val="00A41B73"/>
    <w:rsid w:val="00AC0A3D"/>
    <w:rsid w:val="00AE0910"/>
    <w:rsid w:val="00B11F83"/>
    <w:rsid w:val="00B64FBF"/>
    <w:rsid w:val="00B75B70"/>
    <w:rsid w:val="00BC0FA1"/>
    <w:rsid w:val="00BD1D95"/>
    <w:rsid w:val="00BE40F7"/>
    <w:rsid w:val="00C22A2C"/>
    <w:rsid w:val="00C47D08"/>
    <w:rsid w:val="00C67757"/>
    <w:rsid w:val="00C974A6"/>
    <w:rsid w:val="00CD6705"/>
    <w:rsid w:val="00D85B32"/>
    <w:rsid w:val="00D97068"/>
    <w:rsid w:val="00E61489"/>
    <w:rsid w:val="00E65A18"/>
    <w:rsid w:val="00EA71B3"/>
    <w:rsid w:val="00EC788D"/>
    <w:rsid w:val="00EE22BE"/>
    <w:rsid w:val="00F3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0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5073"/>
    <w:pPr>
      <w:spacing w:after="0" w:line="240" w:lineRule="auto"/>
    </w:pPr>
  </w:style>
  <w:style w:type="character" w:customStyle="1" w:styleId="WW8Num5z0">
    <w:name w:val="WW8Num5z0"/>
    <w:rsid w:val="002C5073"/>
    <w:rPr>
      <w:rFonts w:ascii="Symbol" w:hAnsi="Symbol"/>
    </w:rPr>
  </w:style>
  <w:style w:type="table" w:styleId="TableGrid">
    <w:name w:val="Table Grid"/>
    <w:basedOn w:val="TableNormal"/>
    <w:uiPriority w:val="59"/>
    <w:rsid w:val="002C5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50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073"/>
    <w:rPr>
      <w:rFonts w:ascii="Tahoma" w:eastAsia="Times New Roman" w:hAnsi="Tahoma" w:cs="Tahoma"/>
      <w:sz w:val="16"/>
      <w:szCs w:val="16"/>
      <w:lang w:val="en-US" w:eastAsia="ar-SA"/>
    </w:rPr>
  </w:style>
  <w:style w:type="paragraph" w:styleId="ListParagraph">
    <w:name w:val="List Paragraph"/>
    <w:basedOn w:val="Normal"/>
    <w:uiPriority w:val="34"/>
    <w:qFormat/>
    <w:rsid w:val="00B11F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0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5073"/>
    <w:pPr>
      <w:spacing w:after="0" w:line="240" w:lineRule="auto"/>
    </w:pPr>
  </w:style>
  <w:style w:type="character" w:customStyle="1" w:styleId="WW8Num5z0">
    <w:name w:val="WW8Num5z0"/>
    <w:rsid w:val="002C5073"/>
    <w:rPr>
      <w:rFonts w:ascii="Symbol" w:hAnsi="Symbol"/>
    </w:rPr>
  </w:style>
  <w:style w:type="table" w:styleId="TableGrid">
    <w:name w:val="Table Grid"/>
    <w:basedOn w:val="TableNormal"/>
    <w:uiPriority w:val="59"/>
    <w:rsid w:val="002C5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50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073"/>
    <w:rPr>
      <w:rFonts w:ascii="Tahoma" w:eastAsia="Times New Roman" w:hAnsi="Tahoma" w:cs="Tahoma"/>
      <w:sz w:val="16"/>
      <w:szCs w:val="16"/>
      <w:lang w:val="en-US" w:eastAsia="ar-SA"/>
    </w:rPr>
  </w:style>
  <w:style w:type="paragraph" w:styleId="ListParagraph">
    <w:name w:val="List Paragraph"/>
    <w:basedOn w:val="Normal"/>
    <w:uiPriority w:val="34"/>
    <w:qFormat/>
    <w:rsid w:val="00B11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5</cp:revision>
  <cp:lastPrinted>2013-07-07T04:02:00Z</cp:lastPrinted>
  <dcterms:created xsi:type="dcterms:W3CDTF">2014-07-16T13:04:00Z</dcterms:created>
  <dcterms:modified xsi:type="dcterms:W3CDTF">2014-07-16T14:17:00Z</dcterms:modified>
</cp:coreProperties>
</file>